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05CDD2A4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DA5623" w:rsidRPr="00DA5623">
        <w:rPr>
          <w:rFonts w:ascii="Arial" w:hAnsi="Arial" w:cs="Arial"/>
          <w:b/>
        </w:rPr>
        <w:t>II/152 Hrotovice – Dukovany, 2. stavba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>Mgr. Vítězslavem Schrekem</w:t>
      </w:r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632033F8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DA5623">
        <w:rPr>
          <w:rFonts w:ascii="Arial" w:eastAsia="MS Mincho" w:hAnsi="Arial" w:cs="Arial"/>
        </w:rPr>
        <w:t>Iveta Hartmanová Pavlů</w:t>
      </w:r>
      <w:r w:rsidR="00556B23" w:rsidRPr="00D5014C">
        <w:rPr>
          <w:rFonts w:ascii="Arial" w:eastAsia="MS Mincho" w:hAnsi="Arial" w:cs="Arial"/>
        </w:rPr>
        <w:t xml:space="preserve">, Ing. </w:t>
      </w:r>
      <w:r w:rsidR="00A51417">
        <w:rPr>
          <w:rFonts w:ascii="Arial" w:eastAsia="MS Mincho" w:hAnsi="Arial" w:cs="Arial"/>
        </w:rPr>
        <w:t>Stanislav Juránek</w:t>
      </w:r>
    </w:p>
    <w:p w14:paraId="75051171" w14:textId="4352F22D" w:rsidR="00F77E11" w:rsidRPr="00DA5623" w:rsidRDefault="007748B5" w:rsidP="00A4398A">
      <w:pPr>
        <w:tabs>
          <w:tab w:val="left" w:pos="2835"/>
        </w:tabs>
        <w:jc w:val="both"/>
        <w:rPr>
          <w:rFonts w:ascii="Arial" w:hAnsi="Arial" w:cs="Arial"/>
          <w:highlight w:val="yellow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6F724E" w:rsidRPr="006F724E">
        <w:rPr>
          <w:rFonts w:ascii="Arial" w:hAnsi="Arial" w:cs="Arial"/>
        </w:rPr>
        <w:t>ČSOB a.s.</w:t>
      </w:r>
    </w:p>
    <w:p w14:paraId="5E7B1C40" w14:textId="1FEA1A1C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6F724E">
        <w:rPr>
          <w:rFonts w:ascii="Arial" w:hAnsi="Arial" w:cs="Arial"/>
        </w:rPr>
        <w:t>č</w:t>
      </w:r>
      <w:r w:rsidR="00F77E11" w:rsidRPr="006F724E">
        <w:rPr>
          <w:rFonts w:ascii="Arial" w:hAnsi="Arial" w:cs="Arial"/>
        </w:rPr>
        <w:t>íslo účtu:</w:t>
      </w:r>
      <w:r w:rsidR="00F77E11" w:rsidRPr="006F724E">
        <w:rPr>
          <w:rFonts w:ascii="Arial" w:hAnsi="Arial" w:cs="Arial"/>
        </w:rPr>
        <w:tab/>
      </w:r>
      <w:r w:rsidR="001D5E92" w:rsidRPr="006F724E">
        <w:rPr>
          <w:rFonts w:ascii="Arial" w:hAnsi="Arial" w:cs="Arial"/>
        </w:rPr>
        <w:tab/>
      </w:r>
      <w:r w:rsidR="001D5E92" w:rsidRPr="006F724E">
        <w:rPr>
          <w:rFonts w:ascii="Arial" w:hAnsi="Arial" w:cs="Arial"/>
        </w:rPr>
        <w:tab/>
      </w:r>
      <w:r w:rsidR="006F724E" w:rsidRPr="006F724E">
        <w:rPr>
          <w:rFonts w:ascii="Arial" w:hAnsi="Arial" w:cs="Arial"/>
        </w:rPr>
        <w:t>217815593</w:t>
      </w:r>
      <w:r w:rsidR="004C0A56" w:rsidRPr="006F724E">
        <w:rPr>
          <w:rFonts w:ascii="Arial" w:hAnsi="Arial" w:cs="Arial"/>
          <w:bCs/>
          <w:lang w:eastAsia="cs-CZ"/>
        </w:rPr>
        <w:t>/0</w:t>
      </w:r>
      <w:r w:rsidR="006F724E" w:rsidRPr="006F724E">
        <w:rPr>
          <w:rFonts w:ascii="Arial" w:hAnsi="Arial" w:cs="Arial"/>
          <w:bCs/>
          <w:lang w:eastAsia="cs-CZ"/>
        </w:rPr>
        <w:t>3</w:t>
      </w:r>
      <w:r w:rsidR="004C0A56" w:rsidRPr="006F724E">
        <w:rPr>
          <w:rFonts w:ascii="Arial" w:hAnsi="Arial" w:cs="Arial"/>
          <w:bCs/>
          <w:lang w:eastAsia="cs-CZ"/>
        </w:rPr>
        <w:t>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62DA841F" w:rsidR="00750AD8" w:rsidRPr="00750AD8" w:rsidRDefault="00DA5623" w:rsidP="00DA5623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A5623">
        <w:rPr>
          <w:rFonts w:ascii="Arial" w:hAnsi="Arial" w:cs="Arial"/>
          <w:sz w:val="22"/>
        </w:rPr>
        <w:t xml:space="preserve">Předmětem </w:t>
      </w:r>
      <w:r>
        <w:rPr>
          <w:rFonts w:ascii="Arial" w:hAnsi="Arial" w:cs="Arial"/>
          <w:sz w:val="22"/>
        </w:rPr>
        <w:t>smlouvy</w:t>
      </w:r>
      <w:r w:rsidRPr="00DA5623">
        <w:rPr>
          <w:rFonts w:ascii="Arial" w:hAnsi="Arial" w:cs="Arial"/>
          <w:sz w:val="22"/>
        </w:rPr>
        <w:t xml:space="preserve"> je zhotovení díla „II/152 Hrotovice – Dukovany, 2. stavba“. Jedná se o rekonstrukci silnice II. třídy. Dojde k homogenizaci komunikace na kategorii S 9,5/70, bude řešeno jako dvoupruhová komunikace s šířkou jízdních pruhů 2 x 3,5 m. V rámci rekonstrukce dojde i k vybudování samostatných odbočovacích pruhů v místě stávajících křižovatek v km 7,31; km 7,63 a v</w:t>
      </w:r>
      <w:r>
        <w:rPr>
          <w:rFonts w:ascii="Arial" w:hAnsi="Arial" w:cs="Arial"/>
          <w:sz w:val="22"/>
        </w:rPr>
        <w:t> </w:t>
      </w:r>
      <w:r w:rsidRPr="00DA5623">
        <w:rPr>
          <w:rFonts w:ascii="Arial" w:hAnsi="Arial" w:cs="Arial"/>
          <w:sz w:val="22"/>
        </w:rPr>
        <w:t>km</w:t>
      </w:r>
      <w:r>
        <w:rPr>
          <w:rFonts w:ascii="Arial" w:hAnsi="Arial" w:cs="Arial"/>
          <w:sz w:val="22"/>
        </w:rPr>
        <w:t> </w:t>
      </w:r>
      <w:r w:rsidRPr="00DA5623">
        <w:rPr>
          <w:rFonts w:ascii="Arial" w:hAnsi="Arial" w:cs="Arial"/>
          <w:sz w:val="22"/>
        </w:rPr>
        <w:t>9,2.</w:t>
      </w:r>
      <w:r w:rsidR="00132E98">
        <w:rPr>
          <w:rFonts w:ascii="Arial" w:hAnsi="Arial" w:cs="Arial"/>
          <w:sz w:val="22"/>
        </w:rPr>
        <w:t xml:space="preserve"> </w:t>
      </w:r>
      <w:r w:rsidR="00132E98" w:rsidRPr="003236B5">
        <w:rPr>
          <w:rFonts w:ascii="Arial" w:hAnsi="Arial" w:cs="Arial"/>
          <w:spacing w:val="-2"/>
          <w:sz w:val="22"/>
        </w:rPr>
        <w:t>Začátek úseku je v pracovní spáře ve staničení cca km 5,950 za obcí Slavětice. Konec úseku je opět v pracovní spáře v km 11,077. Délka úpravy je 5,127 km</w:t>
      </w:r>
      <w:r w:rsidR="00132E98">
        <w:rPr>
          <w:rFonts w:ascii="Arial" w:hAnsi="Arial" w:cs="Arial"/>
          <w:spacing w:val="-2"/>
          <w:sz w:val="22"/>
        </w:rPr>
        <w:t>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5BF55BC9" w14:textId="2E97A307" w:rsidR="00432F74" w:rsidRDefault="00132E98" w:rsidP="00DA5623">
      <w:pPr>
        <w:pStyle w:val="Zkladntextodsazen21"/>
        <w:ind w:left="0" w:firstLine="0"/>
        <w:rPr>
          <w:rFonts w:ascii="Arial" w:hAnsi="Arial" w:cs="Arial"/>
          <w:sz w:val="22"/>
        </w:rPr>
      </w:pPr>
      <w:r w:rsidRPr="003236B5">
        <w:rPr>
          <w:rFonts w:ascii="Arial" w:hAnsi="Arial" w:cs="Arial"/>
          <w:sz w:val="22"/>
        </w:rPr>
        <w:t xml:space="preserve">Stavba bude realizována dle projektové dokumentace „II/152 Hrotovice – Dukovany, 2. stavba“ vypracované ve stupni PDPS společností </w:t>
      </w:r>
      <w:r w:rsidRPr="003236B5">
        <w:rPr>
          <w:rFonts w:ascii="Arial" w:hAnsi="Arial" w:cs="Arial"/>
          <w:i/>
          <w:sz w:val="22"/>
        </w:rPr>
        <w:t>Dopravně inženýrská kancelář, s.r.o.</w:t>
      </w:r>
      <w:r w:rsidRPr="003236B5">
        <w:rPr>
          <w:rFonts w:ascii="Arial" w:hAnsi="Arial" w:cs="Arial"/>
          <w:sz w:val="22"/>
        </w:rPr>
        <w:t xml:space="preserve"> v srpnu 2023</w:t>
      </w:r>
      <w:r>
        <w:rPr>
          <w:rFonts w:ascii="Arial" w:hAnsi="Arial" w:cs="Arial"/>
          <w:sz w:val="22"/>
        </w:rPr>
        <w:t xml:space="preserve">, dle stavebního povolení </w:t>
      </w:r>
      <w:r>
        <w:rPr>
          <w:rFonts w:ascii="Arial" w:hAnsi="Arial" w:cs="Arial"/>
          <w:sz w:val="22"/>
        </w:rPr>
        <w:lastRenderedPageBreak/>
        <w:t>„II/152 Hrotovice – Dukovany, 2. etapa“ vydaného Městským úřadem v Třebíči odborem dopravy pod č. j. ODKS 81488/20 – SPIS 13032/2020/PJ dne 25. 1. 2021 s nabytím právní moci dle 5. 3. 2021 (prodlouženo rozhodnutím ODKS 11561/23 – SPIS 13032/2020/PJ dne 23. 3. 2023 s nabytím právní moci dne 27. 4. 2023) a dle rozhodnutí vydaného Městským úřadem v Třebíči odborem životního prostředí pod č. j. OŽP 95960/21 – SPIS 9404/2020/No dne 6. 12. 2021 s nabytím právní moci dle 28. 1. 2022.</w:t>
      </w:r>
    </w:p>
    <w:p w14:paraId="7DE6E73D" w14:textId="77777777" w:rsidR="00DA5623" w:rsidRDefault="00DA5623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45B7C0C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DA5623">
        <w:rPr>
          <w:rFonts w:ascii="Arial" w:hAnsi="Arial" w:cs="Arial"/>
          <w:spacing w:val="-2"/>
          <w:sz w:val="22"/>
        </w:rPr>
        <w:t>152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  <w:r w:rsidR="001B6A04">
        <w:rPr>
          <w:rFonts w:ascii="Arial" w:hAnsi="Arial" w:cs="Arial"/>
          <w:spacing w:val="-2"/>
          <w:sz w:val="22"/>
        </w:rPr>
        <w:t xml:space="preserve"> </w:t>
      </w:r>
      <w:r w:rsidR="001B6A04">
        <w:rPr>
          <w:rFonts w:ascii="Arial" w:hAnsi="Arial" w:cs="Arial"/>
          <w:sz w:val="22"/>
        </w:rPr>
        <w:t>Výstavba bude</w:t>
      </w:r>
      <w:r w:rsidR="001B6A04" w:rsidRPr="00314D0F">
        <w:rPr>
          <w:rFonts w:ascii="Arial" w:hAnsi="Arial" w:cs="Arial"/>
          <w:sz w:val="22"/>
        </w:rPr>
        <w:t xml:space="preserve"> rozdělen</w:t>
      </w:r>
      <w:r w:rsidR="001B6A04">
        <w:rPr>
          <w:rFonts w:ascii="Arial" w:hAnsi="Arial" w:cs="Arial"/>
          <w:sz w:val="22"/>
        </w:rPr>
        <w:t>a</w:t>
      </w:r>
      <w:r w:rsidR="001B6A04" w:rsidRPr="00314D0F">
        <w:rPr>
          <w:rFonts w:ascii="Arial" w:hAnsi="Arial" w:cs="Arial"/>
          <w:sz w:val="22"/>
        </w:rPr>
        <w:t xml:space="preserve"> do tří stavebních etap. Jednotlivé etapy </w:t>
      </w:r>
      <w:r w:rsidR="001B6A04">
        <w:rPr>
          <w:rFonts w:ascii="Arial" w:hAnsi="Arial" w:cs="Arial"/>
          <w:sz w:val="22"/>
        </w:rPr>
        <w:t>na sebe navazují</w:t>
      </w:r>
      <w:r w:rsidR="001B6A04" w:rsidRPr="00314D0F">
        <w:rPr>
          <w:rFonts w:ascii="Arial" w:hAnsi="Arial" w:cs="Arial"/>
          <w:sz w:val="22"/>
        </w:rPr>
        <w:t xml:space="preserve"> a jsou podrobně popsány v PD.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839DD04" w14:textId="41E63320" w:rsidR="00C701FB" w:rsidRDefault="00C701FB" w:rsidP="00C701F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požaduje </w:t>
      </w:r>
      <w:r>
        <w:rPr>
          <w:rFonts w:ascii="Arial" w:hAnsi="Arial" w:cs="Arial"/>
          <w:b w:val="0"/>
          <w:sz w:val="22"/>
          <w:szCs w:val="22"/>
          <w:lang w:val="cs-CZ"/>
        </w:rPr>
        <w:t>objednatel</w:t>
      </w:r>
      <w:r w:rsidRPr="00E4328A">
        <w:rPr>
          <w:rFonts w:ascii="Arial" w:hAnsi="Arial" w:cs="Arial"/>
          <w:b w:val="0"/>
          <w:sz w:val="22"/>
          <w:szCs w:val="22"/>
        </w:rPr>
        <w:t xml:space="preserve">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0ABA0642" w14:textId="77777777" w:rsidR="00240211" w:rsidRDefault="00240211" w:rsidP="00240211">
      <w:pPr>
        <w:jc w:val="both"/>
        <w:rPr>
          <w:rFonts w:ascii="Arial" w:hAnsi="Arial" w:cs="Arial"/>
        </w:rPr>
      </w:pPr>
      <w:r w:rsidRPr="00DA5623">
        <w:rPr>
          <w:rFonts w:ascii="Arial" w:hAnsi="Arial" w:cs="Arial"/>
        </w:rPr>
        <w:t>Vybraný dodavatel se bude řídit závěry Dopravně bezpečnostního auditu, Dokumentace k prověřování stavby z hlediska klimatického dopadu a Studie nakládání s odpady, které jsou zapracovány do PDPS a soupisu prací.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6426BE62" w14:textId="59C1E805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6D3119">
        <w:rPr>
          <w:rFonts w:ascii="Arial" w:hAnsi="Arial"/>
        </w:rPr>
        <w:t>SO 000 Všeobecné položky</w:t>
      </w:r>
    </w:p>
    <w:p w14:paraId="3D6298E2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6D3119">
        <w:rPr>
          <w:rFonts w:ascii="Arial" w:hAnsi="Arial"/>
        </w:rPr>
        <w:t>SO 101 Silnice II/152</w:t>
      </w:r>
    </w:p>
    <w:p w14:paraId="0A8FE36E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101.0 Výměna aktivní zóny</w:t>
      </w:r>
    </w:p>
    <w:p w14:paraId="4D14B7D2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101.1 Demolice a zemní práce</w:t>
      </w:r>
    </w:p>
    <w:p w14:paraId="2EDCCA5B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101.2 Rekonstrukce II/152 (hlavní)</w:t>
      </w:r>
    </w:p>
    <w:p w14:paraId="674BE171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101.3.1 Propustky příčné</w:t>
      </w:r>
    </w:p>
    <w:p w14:paraId="6514AAD4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101.3.2 Propustky podélné</w:t>
      </w:r>
    </w:p>
    <w:p w14:paraId="64EA6DBE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101.4 Navazující komunikace a sjezdy</w:t>
      </w:r>
    </w:p>
    <w:p w14:paraId="1080ECFD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101.5 Dopravní značení a zařízení</w:t>
      </w:r>
    </w:p>
    <w:p w14:paraId="3D106D05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101.6 Hlásič náledí - přesun</w:t>
      </w:r>
    </w:p>
    <w:p w14:paraId="3A331AC1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101.7 Vsakovací a zpevněné příkopy</w:t>
      </w:r>
    </w:p>
    <w:p w14:paraId="559631F5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101.8.1 Kanalizace</w:t>
      </w:r>
    </w:p>
    <w:p w14:paraId="7E0767A8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101.8.2 Chráničky optických kabelů</w:t>
      </w:r>
    </w:p>
    <w:p w14:paraId="7D208832" w14:textId="77777777" w:rsidR="00C701FB" w:rsidRPr="006D3119" w:rsidRDefault="00C701FB" w:rsidP="00C701FB">
      <w:pPr>
        <w:tabs>
          <w:tab w:val="right" w:pos="6804"/>
        </w:tabs>
        <w:spacing w:before="120"/>
        <w:ind w:left="284"/>
        <w:jc w:val="both"/>
        <w:rPr>
          <w:rFonts w:ascii="Arial" w:hAnsi="Arial"/>
        </w:rPr>
      </w:pPr>
      <w:r w:rsidRPr="006D3119">
        <w:rPr>
          <w:rFonts w:ascii="Arial" w:hAnsi="Arial"/>
        </w:rPr>
        <w:t>SO 101.9 DIO</w:t>
      </w:r>
    </w:p>
    <w:p w14:paraId="6415E338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  <w:bCs/>
        </w:rPr>
      </w:pPr>
      <w:r w:rsidRPr="006D3119">
        <w:rPr>
          <w:rFonts w:ascii="Arial" w:hAnsi="Arial"/>
        </w:rPr>
        <w:t xml:space="preserve">SO 121 </w:t>
      </w:r>
      <w:r w:rsidRPr="006D3119">
        <w:rPr>
          <w:rFonts w:ascii="Arial" w:hAnsi="Arial"/>
          <w:bCs/>
        </w:rPr>
        <w:t>Nástupiště a chodníky u BUS zálivů v km 8,810</w:t>
      </w:r>
    </w:p>
    <w:p w14:paraId="36BABB54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  <w:bCs/>
        </w:rPr>
      </w:pPr>
      <w:r w:rsidRPr="006D3119">
        <w:rPr>
          <w:rFonts w:ascii="Arial" w:hAnsi="Arial"/>
          <w:bCs/>
        </w:rPr>
        <w:t>SO 331 Úprava meliorací</w:t>
      </w:r>
    </w:p>
    <w:p w14:paraId="34B15324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  <w:bCs/>
        </w:rPr>
      </w:pPr>
      <w:r w:rsidRPr="006D3119">
        <w:rPr>
          <w:rFonts w:ascii="Arial" w:hAnsi="Arial"/>
          <w:bCs/>
        </w:rPr>
        <w:t>SO 351 Přeložka vodovodu</w:t>
      </w:r>
    </w:p>
    <w:p w14:paraId="11CF6CD0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  <w:bCs/>
        </w:rPr>
      </w:pPr>
      <w:r w:rsidRPr="006D3119">
        <w:rPr>
          <w:rFonts w:ascii="Arial" w:hAnsi="Arial"/>
          <w:bCs/>
        </w:rPr>
        <w:t>SO 461 Přeložka optického sdělovacího vedení ČEZ EDU</w:t>
      </w:r>
    </w:p>
    <w:p w14:paraId="5D8E2E25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6D3119">
        <w:rPr>
          <w:rFonts w:ascii="Arial" w:hAnsi="Arial"/>
          <w:bCs/>
        </w:rPr>
        <w:t>SO 462 Přeložka metalického sdělovacího vedení ČEZ ICT</w:t>
      </w:r>
    </w:p>
    <w:p w14:paraId="328D1F54" w14:textId="77777777" w:rsidR="00C701FB" w:rsidRPr="006D3119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6D3119">
        <w:rPr>
          <w:rFonts w:ascii="Arial" w:hAnsi="Arial"/>
          <w:bCs/>
        </w:rPr>
        <w:t>SO 463 Přeložka optického sdělovacího vedení ČEZ ICT</w:t>
      </w:r>
    </w:p>
    <w:p w14:paraId="6AF7A3D8" w14:textId="7042E956" w:rsidR="00C701FB" w:rsidRDefault="00C701FB" w:rsidP="00C701FB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6D3119">
        <w:rPr>
          <w:rFonts w:ascii="Arial" w:hAnsi="Arial"/>
        </w:rPr>
        <w:t>SO 801 Vegetační úpravy</w:t>
      </w:r>
    </w:p>
    <w:p w14:paraId="29C01480" w14:textId="77777777" w:rsidR="001B6A04" w:rsidRPr="003236B5" w:rsidRDefault="001B6A04" w:rsidP="001B6A04">
      <w:pPr>
        <w:pStyle w:val="Zkladntextodsazen21"/>
        <w:ind w:left="0" w:firstLine="0"/>
        <w:rPr>
          <w:rFonts w:ascii="Arial" w:hAnsi="Arial" w:cs="Arial"/>
          <w:bCs/>
          <w:spacing w:val="-2"/>
          <w:sz w:val="22"/>
        </w:rPr>
      </w:pPr>
      <w:r>
        <w:rPr>
          <w:rFonts w:ascii="Arial" w:hAnsi="Arial" w:cs="Arial"/>
          <w:bCs/>
          <w:spacing w:val="-2"/>
          <w:sz w:val="22"/>
        </w:rPr>
        <w:lastRenderedPageBreak/>
        <w:t>Součástí předmětu plnění není o</w:t>
      </w:r>
      <w:r w:rsidRPr="003236B5">
        <w:rPr>
          <w:rFonts w:ascii="Arial" w:hAnsi="Arial" w:cs="Arial"/>
          <w:bCs/>
          <w:spacing w:val="-2"/>
          <w:sz w:val="22"/>
        </w:rPr>
        <w:t xml:space="preserve">bjekt SO 460 Přeložka metalického sdělovacího vedení ČEZ ICT </w:t>
      </w:r>
      <w:r>
        <w:rPr>
          <w:rFonts w:ascii="Arial" w:hAnsi="Arial" w:cs="Arial"/>
          <w:bCs/>
          <w:spacing w:val="-2"/>
          <w:sz w:val="22"/>
        </w:rPr>
        <w:t>- nebude realizována</w:t>
      </w:r>
      <w:r w:rsidRPr="003236B5">
        <w:rPr>
          <w:rFonts w:ascii="Arial" w:hAnsi="Arial" w:cs="Arial"/>
          <w:bCs/>
          <w:spacing w:val="-2"/>
          <w:sz w:val="22"/>
        </w:rPr>
        <w:t xml:space="preserve"> </w:t>
      </w:r>
      <w:r>
        <w:rPr>
          <w:rFonts w:ascii="Arial" w:hAnsi="Arial" w:cs="Arial"/>
          <w:bCs/>
          <w:spacing w:val="-2"/>
          <w:sz w:val="22"/>
        </w:rPr>
        <w:t>(</w:t>
      </w:r>
      <w:r w:rsidRPr="003236B5">
        <w:rPr>
          <w:rFonts w:ascii="Arial" w:hAnsi="Arial" w:cs="Arial"/>
          <w:bCs/>
          <w:spacing w:val="-2"/>
          <w:sz w:val="22"/>
        </w:rPr>
        <w:t>vyjádření viz. dokladová část</w:t>
      </w:r>
      <w:r>
        <w:rPr>
          <w:rFonts w:ascii="Arial" w:hAnsi="Arial" w:cs="Arial"/>
          <w:bCs/>
          <w:spacing w:val="-2"/>
          <w:sz w:val="22"/>
        </w:rPr>
        <w:t>)</w:t>
      </w:r>
      <w:r w:rsidRPr="003236B5">
        <w:rPr>
          <w:rFonts w:ascii="Arial" w:hAnsi="Arial" w:cs="Arial"/>
          <w:bCs/>
          <w:spacing w:val="-2"/>
          <w:sz w:val="22"/>
        </w:rPr>
        <w:t>.</w:t>
      </w:r>
    </w:p>
    <w:p w14:paraId="48DF2D8B" w14:textId="77777777" w:rsidR="001B6A04" w:rsidRPr="003236B5" w:rsidRDefault="001B6A04" w:rsidP="001B6A0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4E30C6E" w14:textId="77777777" w:rsidR="001B6A04" w:rsidRPr="003236B5" w:rsidRDefault="001B6A04" w:rsidP="001B6A0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236B5">
        <w:rPr>
          <w:rFonts w:ascii="Arial" w:hAnsi="Arial" w:cs="Arial"/>
          <w:spacing w:val="-2"/>
          <w:sz w:val="22"/>
        </w:rPr>
        <w:t>Objekty SO 464 a SO 465 – přeložky metalického sdělovacího vedení CETIN budou provedeny vlastníkem zařízení na základě samostatné smlouvy</w:t>
      </w:r>
      <w:r>
        <w:rPr>
          <w:rFonts w:ascii="Arial" w:hAnsi="Arial" w:cs="Arial"/>
          <w:spacing w:val="-2"/>
          <w:sz w:val="22"/>
        </w:rPr>
        <w:t xml:space="preserve"> o přeložce. Součástí díla je tak pouze koordinace zhotovitele s prováděnou přeložkou SEK</w:t>
      </w:r>
      <w:r w:rsidRPr="003236B5">
        <w:rPr>
          <w:rFonts w:ascii="Arial" w:hAnsi="Arial" w:cs="Arial"/>
          <w:spacing w:val="-2"/>
          <w:sz w:val="22"/>
        </w:rPr>
        <w:t>.</w:t>
      </w:r>
    </w:p>
    <w:p w14:paraId="0560B720" w14:textId="77777777" w:rsidR="001B6A04" w:rsidRDefault="001B6A04" w:rsidP="001B6A04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1653D76F" w14:textId="22D60267" w:rsidR="003A2F71" w:rsidRDefault="003A2F71" w:rsidP="001B6A0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572C1">
        <w:rPr>
          <w:rFonts w:ascii="Arial" w:hAnsi="Arial" w:cs="Arial"/>
          <w:sz w:val="22"/>
          <w:szCs w:val="22"/>
          <w:lang w:val="cs-CZ"/>
        </w:rPr>
        <w:t>Zhotovitel</w:t>
      </w:r>
      <w:r w:rsidRPr="001572C1">
        <w:rPr>
          <w:rFonts w:ascii="Arial" w:hAnsi="Arial" w:cs="Arial"/>
          <w:sz w:val="22"/>
          <w:szCs w:val="22"/>
        </w:rPr>
        <w:t xml:space="preserve"> stavby bude koordinovat stavební práce spojené s realizací akcí ČEZ a. s., EDU II</w:t>
      </w:r>
      <w:r w:rsidR="001572C1">
        <w:rPr>
          <w:rFonts w:ascii="Arial" w:hAnsi="Arial" w:cs="Arial"/>
          <w:sz w:val="22"/>
          <w:szCs w:val="22"/>
          <w:lang w:val="cs-CZ"/>
        </w:rPr>
        <w:t xml:space="preserve"> a </w:t>
      </w:r>
      <w:r w:rsidR="00CD54A1">
        <w:rPr>
          <w:rFonts w:ascii="Arial" w:hAnsi="Arial" w:cs="Arial"/>
          <w:sz w:val="22"/>
          <w:szCs w:val="22"/>
          <w:lang w:val="cs-CZ"/>
        </w:rPr>
        <w:t>VAK</w:t>
      </w:r>
      <w:r w:rsidRPr="004938D9">
        <w:rPr>
          <w:rFonts w:ascii="Arial" w:hAnsi="Arial" w:cs="Arial"/>
          <w:b w:val="0"/>
          <w:sz w:val="22"/>
          <w:szCs w:val="22"/>
        </w:rPr>
        <w:t xml:space="preserve">. </w:t>
      </w:r>
      <w:r w:rsidR="00132E98">
        <w:rPr>
          <w:rFonts w:ascii="Arial" w:hAnsi="Arial" w:cs="Arial"/>
          <w:b w:val="0"/>
          <w:sz w:val="22"/>
          <w:szCs w:val="22"/>
        </w:rPr>
        <w:t xml:space="preserve">Součástí zadávací dokumentace </w:t>
      </w:r>
      <w:r w:rsidR="00132E98" w:rsidRPr="004938D9">
        <w:rPr>
          <w:rFonts w:ascii="Arial" w:hAnsi="Arial" w:cs="Arial"/>
          <w:b w:val="0"/>
          <w:sz w:val="22"/>
          <w:szCs w:val="22"/>
        </w:rPr>
        <w:t>je přehledná situace s výpisem jednotlivých akcí</w:t>
      </w:r>
      <w:r w:rsidR="00132E98">
        <w:rPr>
          <w:rFonts w:ascii="Arial" w:hAnsi="Arial" w:cs="Arial"/>
          <w:b w:val="0"/>
          <w:sz w:val="22"/>
          <w:szCs w:val="22"/>
        </w:rPr>
        <w:t xml:space="preserve"> (zadávací dokumentace – „Koordinační situace s Krajem Vysočina.pdf“) a</w:t>
      </w:r>
      <w:r w:rsidR="00132E98" w:rsidRPr="004938D9">
        <w:rPr>
          <w:rFonts w:ascii="Arial" w:hAnsi="Arial" w:cs="Arial"/>
          <w:b w:val="0"/>
          <w:sz w:val="22"/>
          <w:szCs w:val="22"/>
        </w:rPr>
        <w:t xml:space="preserve"> také návrh </w:t>
      </w:r>
      <w:r w:rsidR="00132E98" w:rsidRPr="008C468F">
        <w:rPr>
          <w:rFonts w:ascii="Arial" w:hAnsi="Arial" w:cs="Arial"/>
          <w:b w:val="0"/>
          <w:sz w:val="22"/>
          <w:szCs w:val="22"/>
        </w:rPr>
        <w:t>harmonogramu pro I</w:t>
      </w:r>
      <w:r w:rsidR="00132E98">
        <w:rPr>
          <w:rFonts w:ascii="Arial" w:hAnsi="Arial" w:cs="Arial"/>
          <w:b w:val="0"/>
          <w:sz w:val="22"/>
          <w:szCs w:val="22"/>
        </w:rPr>
        <w:t>. </w:t>
      </w:r>
      <w:r w:rsidR="00132E98" w:rsidRPr="008C468F">
        <w:rPr>
          <w:rFonts w:ascii="Arial" w:hAnsi="Arial" w:cs="Arial"/>
          <w:b w:val="0"/>
          <w:sz w:val="22"/>
          <w:szCs w:val="22"/>
        </w:rPr>
        <w:t xml:space="preserve">etapu (PDPS, E.1 DIO), ze kterých </w:t>
      </w:r>
      <w:r w:rsidR="00132E98">
        <w:rPr>
          <w:rFonts w:ascii="Arial" w:hAnsi="Arial" w:cs="Arial"/>
          <w:b w:val="0"/>
          <w:sz w:val="22"/>
          <w:szCs w:val="22"/>
        </w:rPr>
        <w:t>vyplývá</w:t>
      </w:r>
      <w:r w:rsidR="00132E98" w:rsidRPr="008C468F">
        <w:rPr>
          <w:rFonts w:ascii="Arial" w:hAnsi="Arial" w:cs="Arial"/>
          <w:b w:val="0"/>
          <w:sz w:val="22"/>
          <w:szCs w:val="22"/>
        </w:rPr>
        <w:t xml:space="preserve"> požadavek na přerušení prací v úseku cca km 7,150 – km 7,275, kdy dodavatel má povinnost umožnit dodavateli ČEZ a. s. provést investiční záměr </w:t>
      </w:r>
      <w:r w:rsidR="00132E98" w:rsidRPr="00D238C5">
        <w:rPr>
          <w:rFonts w:ascii="Arial" w:hAnsi="Arial" w:cs="Arial"/>
          <w:b w:val="0"/>
          <w:i/>
          <w:sz w:val="22"/>
          <w:szCs w:val="22"/>
        </w:rPr>
        <w:t>8811 – Prodloužení chrániček potrubí při rekonstrukci silnice II/152 Hrotovice – Dukovany</w:t>
      </w:r>
      <w:r w:rsidR="00132E98">
        <w:rPr>
          <w:rFonts w:ascii="Arial" w:hAnsi="Arial" w:cs="Arial"/>
          <w:b w:val="0"/>
          <w:sz w:val="22"/>
          <w:szCs w:val="22"/>
        </w:rPr>
        <w:t xml:space="preserve"> – viz. dále. </w:t>
      </w:r>
      <w:r w:rsidR="00132E98" w:rsidRPr="008C468F">
        <w:rPr>
          <w:rFonts w:ascii="Arial" w:hAnsi="Arial" w:cs="Arial"/>
          <w:b w:val="0"/>
          <w:sz w:val="22"/>
          <w:szCs w:val="22"/>
        </w:rPr>
        <w:t>Předpokládá se, že stavba ČEZ a. s. bude trvat max. 3 měsíce a bude dodavatelem umožněna provést v období uvedeném v harmonogramu.</w:t>
      </w:r>
    </w:p>
    <w:p w14:paraId="234397A8" w14:textId="4D1DA128" w:rsidR="00132E98" w:rsidRDefault="00132E98" w:rsidP="001B6A04">
      <w:pPr>
        <w:pStyle w:val="Nzev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14:paraId="37619AC3" w14:textId="77777777" w:rsidR="00132E98" w:rsidRDefault="00132E98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Souběžně budou probíhat akce:</w:t>
      </w:r>
    </w:p>
    <w:p w14:paraId="367AFACA" w14:textId="77777777" w:rsidR="00132E98" w:rsidRPr="00EA0005" w:rsidRDefault="00132E98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0005">
        <w:rPr>
          <w:rFonts w:ascii="Arial" w:hAnsi="Arial" w:cs="Arial"/>
          <w:b w:val="0"/>
          <w:sz w:val="22"/>
          <w:szCs w:val="22"/>
          <w:u w:val="single"/>
        </w:rPr>
        <w:t>ČEZ a.s.:</w:t>
      </w:r>
    </w:p>
    <w:p w14:paraId="26F3E9F5" w14:textId="77777777" w:rsidR="00132E98" w:rsidRPr="002F1412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238C5">
        <w:rPr>
          <w:rFonts w:ascii="Arial" w:hAnsi="Arial" w:cs="Arial"/>
          <w:b w:val="0"/>
          <w:i/>
          <w:sz w:val="22"/>
          <w:szCs w:val="22"/>
        </w:rPr>
        <w:t>8811 – Prodloužení chrániček potrubí při rekonstrukci silnice II/152 Hrotovice – Dukovany</w:t>
      </w:r>
    </w:p>
    <w:p w14:paraId="766315EC" w14:textId="77777777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 w:rsidRPr="00EA0005">
        <w:rPr>
          <w:rFonts w:ascii="Arial" w:hAnsi="Arial" w:cs="Arial"/>
          <w:b w:val="0"/>
          <w:sz w:val="22"/>
          <w:szCs w:val="22"/>
        </w:rPr>
        <w:t>Z důvodu plánovaného rozšíření silnice II/152 budou stávající chráničky potrubí pod silnicí odstraněny a nahrazeny konstrukcí umožňující případnou výměnu potrubí bez nutnosti zásahu do vozovky. Současně bude provedena rekonstrukce izolace zásobovacích řadů potrubí surové vody.</w:t>
      </w:r>
    </w:p>
    <w:p w14:paraId="6B76160B" w14:textId="77777777" w:rsidR="00132E98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238C5">
        <w:rPr>
          <w:rFonts w:ascii="Arial" w:hAnsi="Arial" w:cs="Arial"/>
          <w:b w:val="0"/>
          <w:i/>
          <w:sz w:val="22"/>
          <w:szCs w:val="22"/>
        </w:rPr>
        <w:t>8446 – úprava dopravní situace před areálem EDU</w:t>
      </w:r>
    </w:p>
    <w:p w14:paraId="2C389271" w14:textId="77777777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 w:rsidRPr="002D3E14">
        <w:rPr>
          <w:rFonts w:ascii="Arial" w:hAnsi="Arial" w:cs="Arial"/>
          <w:b w:val="0"/>
          <w:sz w:val="22"/>
          <w:szCs w:val="22"/>
        </w:rPr>
        <w:t>Akce řeší úpravu účelových komunikací ČEZ v návaznosti na plánovanou rekonstrukci krajské sil. II/152. Je navrženo usměrnění dopravy v křižovatkách a sjezdech, zkapacitnění výjezdu z hlavního parkoviště, výstavba nové komunikace k ČOV, centralizace autobusové dopravy na autobusovém nádraží před hlavní vrátnicí a změnu dopravního uspořádání na parkovišti před</w:t>
      </w:r>
      <w:r>
        <w:rPr>
          <w:rFonts w:ascii="Arial" w:hAnsi="Arial" w:cs="Arial"/>
          <w:b w:val="0"/>
          <w:sz w:val="22"/>
          <w:szCs w:val="22"/>
        </w:rPr>
        <w:t xml:space="preserve"> hlavní vrátnicí.</w:t>
      </w:r>
    </w:p>
    <w:p w14:paraId="4969D792" w14:textId="77777777" w:rsidR="00132E98" w:rsidRPr="005A0824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5A0824">
        <w:rPr>
          <w:rFonts w:ascii="Arial" w:hAnsi="Arial" w:cs="Arial"/>
          <w:b w:val="0"/>
          <w:i/>
          <w:sz w:val="22"/>
          <w:szCs w:val="22"/>
        </w:rPr>
        <w:t>8776 - Rozšíření IS pro Zázemí investora EDU II</w:t>
      </w:r>
    </w:p>
    <w:p w14:paraId="7C7FDC52" w14:textId="77777777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 w:rsidRPr="005A0824">
        <w:rPr>
          <w:rFonts w:ascii="Arial" w:hAnsi="Arial" w:cs="Arial"/>
          <w:b w:val="0"/>
          <w:sz w:val="22"/>
          <w:szCs w:val="22"/>
        </w:rPr>
        <w:t xml:space="preserve">Akce řeší zřízení přípojek pro napojení a provoz zázemí investora EDU II. </w:t>
      </w:r>
      <w:r>
        <w:rPr>
          <w:rFonts w:ascii="Arial" w:hAnsi="Arial" w:cs="Arial"/>
          <w:b w:val="0"/>
          <w:sz w:val="22"/>
          <w:szCs w:val="22"/>
        </w:rPr>
        <w:t>S</w:t>
      </w:r>
      <w:r w:rsidRPr="005A0824">
        <w:rPr>
          <w:rFonts w:ascii="Arial" w:hAnsi="Arial" w:cs="Arial"/>
          <w:b w:val="0"/>
          <w:sz w:val="22"/>
          <w:szCs w:val="22"/>
        </w:rPr>
        <w:t>távající inženýrské sítě EDU1-4 v blízkosti administrativních budov KORD1, KORD2 a AB4 budou vedeny na pozemek p. č. 109/13 v katastrálním území Skryje.</w:t>
      </w:r>
    </w:p>
    <w:p w14:paraId="7AA12A21" w14:textId="77777777" w:rsidR="00132E98" w:rsidRPr="002F1412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2F1412">
        <w:rPr>
          <w:rFonts w:ascii="Arial" w:hAnsi="Arial" w:cs="Arial"/>
          <w:b w:val="0"/>
          <w:i/>
          <w:sz w:val="22"/>
          <w:szCs w:val="22"/>
        </w:rPr>
        <w:t>8108 - Instalace katodické ochrany na přívodní řady surové vody</w:t>
      </w:r>
    </w:p>
    <w:p w14:paraId="13DA2270" w14:textId="77777777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Akce řeší instalaci katodické ochrany na řády surové vody. V místě přechodu komunikace II/152 bude katodická ochrana vedena v objektu vybudovaném akcí 8811.</w:t>
      </w:r>
    </w:p>
    <w:p w14:paraId="53146C00" w14:textId="77777777" w:rsidR="00132E98" w:rsidRDefault="00132E98" w:rsidP="00132E9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1801C48" w14:textId="77777777" w:rsidR="00132E98" w:rsidRDefault="00132E98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EDU II</w:t>
      </w:r>
    </w:p>
    <w:p w14:paraId="3AC9DFA8" w14:textId="77777777" w:rsidR="00132E98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C76EB9">
        <w:rPr>
          <w:rFonts w:ascii="Arial" w:hAnsi="Arial" w:cs="Arial"/>
          <w:b w:val="0"/>
          <w:i/>
          <w:sz w:val="22"/>
          <w:szCs w:val="22"/>
        </w:rPr>
        <w:t>SO 102 napojení silnice III/15249 v km 9,203</w:t>
      </w:r>
    </w:p>
    <w:p w14:paraId="6D960047" w14:textId="77777777" w:rsidR="00132E98" w:rsidRPr="00C76EB9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Helvetica" w:eastAsiaTheme="minorHAnsi" w:hAnsi="Helvetica" w:cs="Helvetica"/>
          <w:b w:val="0"/>
          <w:sz w:val="22"/>
          <w:szCs w:val="22"/>
          <w:lang w:eastAsia="en-US"/>
        </w:rPr>
      </w:pP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V km 9,203 se nachází styková k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ižovatka silnic II/152 a III/15249. V rámci objektu SO</w:t>
      </w:r>
      <w:r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 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 xml:space="preserve">102 je na sil. III/15249 navrženo v souladu s 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Č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SN 73 6102 rozší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 xml:space="preserve">ení o 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adící pruhy pro samostatné odbo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č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ení vlevo a vpravo na vjezdu do k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 xml:space="preserve">ižovatky, cílem 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ešení je zvýšení plynulosti dopravy na vedlejší v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ě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tvi v p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ř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ípad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 xml:space="preserve">ě 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jejího významn</w:t>
      </w:r>
      <w:r w:rsidRPr="00C76EB9">
        <w:rPr>
          <w:rFonts w:ascii="Arial" w:eastAsiaTheme="minorHAnsi" w:hAnsi="Arial" w:cs="Arial"/>
          <w:b w:val="0"/>
          <w:sz w:val="22"/>
          <w:szCs w:val="22"/>
          <w:lang w:eastAsia="en-US"/>
        </w:rPr>
        <w:t>ě</w:t>
      </w:r>
      <w:r w:rsidRPr="00C76EB9">
        <w:rPr>
          <w:rFonts w:ascii="Helvetica" w:eastAsiaTheme="minorHAnsi" w:hAnsi="Helvetica" w:cs="Helvetica"/>
          <w:b w:val="0"/>
          <w:sz w:val="22"/>
          <w:szCs w:val="22"/>
          <w:lang w:eastAsia="en-US"/>
        </w:rPr>
        <w:t>jšího využití pro staveništní dopravu. Délka úpravy silnice III/15249 je 106,48m</w:t>
      </w:r>
    </w:p>
    <w:p w14:paraId="3B17FE1C" w14:textId="77777777" w:rsidR="00132E98" w:rsidRPr="007A00F4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7A00F4">
        <w:rPr>
          <w:rFonts w:ascii="Arial" w:hAnsi="Arial" w:cs="Arial"/>
          <w:b w:val="0"/>
          <w:i/>
          <w:sz w:val="22"/>
          <w:szCs w:val="22"/>
        </w:rPr>
        <w:t>SO 331 Úprava meliorací – část „A“</w:t>
      </w:r>
    </w:p>
    <w:p w14:paraId="227C4ABF" w14:textId="77777777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 w:rsidRPr="00C76EB9">
        <w:rPr>
          <w:rFonts w:ascii="Arial" w:hAnsi="Arial" w:cs="Arial"/>
          <w:b w:val="0"/>
          <w:sz w:val="22"/>
          <w:szCs w:val="22"/>
        </w:rPr>
        <w:t>úpravy stávajících polních drenážních systémů mezi šachtami Š1 a Š2 v délce 45m, do nichž se zasahuje rozšířením tělesa silnice II/152 a sil. III/15249 v řešeném úseku</w:t>
      </w:r>
      <w:r>
        <w:rPr>
          <w:rFonts w:ascii="Arial" w:hAnsi="Arial" w:cs="Arial"/>
          <w:b w:val="0"/>
          <w:sz w:val="22"/>
          <w:szCs w:val="22"/>
        </w:rPr>
        <w:t xml:space="preserve"> v km 9,203</w:t>
      </w:r>
    </w:p>
    <w:p w14:paraId="154C3B4F" w14:textId="1C49C154" w:rsidR="00132E98" w:rsidRDefault="00132E98" w:rsidP="00132E98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části „B“ a „C“ jsou součástí plnění</w:t>
      </w:r>
      <w:r w:rsidR="000940DB">
        <w:rPr>
          <w:rFonts w:ascii="Arial" w:hAnsi="Arial" w:cs="Arial"/>
          <w:b w:val="0"/>
          <w:sz w:val="22"/>
          <w:szCs w:val="22"/>
          <w:lang w:val="cs-CZ"/>
        </w:rPr>
        <w:t xml:space="preserve"> této</w:t>
      </w:r>
      <w:r w:rsidR="000940DB">
        <w:rPr>
          <w:rFonts w:ascii="Arial" w:hAnsi="Arial" w:cs="Arial"/>
          <w:b w:val="0"/>
          <w:sz w:val="22"/>
          <w:szCs w:val="22"/>
        </w:rPr>
        <w:t xml:space="preserve"> smlouvy o dílo</w:t>
      </w:r>
    </w:p>
    <w:p w14:paraId="7F4C8A7A" w14:textId="0EC779BF" w:rsidR="00132E98" w:rsidRDefault="00132E98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</w:p>
    <w:p w14:paraId="15964757" w14:textId="77777777" w:rsidR="00634909" w:rsidRDefault="00634909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</w:p>
    <w:p w14:paraId="1F3BC9FE" w14:textId="0B20F8F5" w:rsidR="00132E98" w:rsidRPr="00CD54A1" w:rsidRDefault="00132E98" w:rsidP="00132E98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  <w:u w:val="single"/>
          <w:lang w:val="cs-CZ"/>
        </w:rPr>
      </w:pPr>
      <w:r w:rsidRPr="00002DD7">
        <w:rPr>
          <w:rFonts w:ascii="Arial" w:hAnsi="Arial" w:cs="Arial"/>
          <w:b w:val="0"/>
          <w:sz w:val="22"/>
          <w:szCs w:val="22"/>
          <w:u w:val="single"/>
        </w:rPr>
        <w:lastRenderedPageBreak/>
        <w:t>VOD</w:t>
      </w:r>
      <w:r w:rsidR="00CD54A1">
        <w:rPr>
          <w:rFonts w:ascii="Arial" w:hAnsi="Arial" w:cs="Arial"/>
          <w:b w:val="0"/>
          <w:sz w:val="22"/>
          <w:szCs w:val="22"/>
          <w:u w:val="single"/>
          <w:lang w:val="cs-CZ"/>
        </w:rPr>
        <w:t>OVODY A KANALIZACE, dobrovolný svazek obcí</w:t>
      </w:r>
    </w:p>
    <w:p w14:paraId="53C0DD5B" w14:textId="77777777" w:rsidR="00132E98" w:rsidRDefault="00132E98" w:rsidP="00132E98">
      <w:pPr>
        <w:pStyle w:val="Nzev"/>
        <w:numPr>
          <w:ilvl w:val="0"/>
          <w:numId w:val="45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Přeložka pitné vody DN 300 LT</w:t>
      </w:r>
    </w:p>
    <w:p w14:paraId="04BC51C7" w14:textId="189C2A95" w:rsidR="00132E98" w:rsidRPr="00132E98" w:rsidRDefault="00132E98" w:rsidP="001B6A04">
      <w:pPr>
        <w:pStyle w:val="Nzev"/>
        <w:numPr>
          <w:ilvl w:val="0"/>
          <w:numId w:val="46"/>
        </w:numPr>
        <w:spacing w:after="120"/>
        <w:ind w:left="850" w:hanging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Přeložka navazující na objekt SO 351 </w:t>
      </w:r>
      <w:r w:rsidRPr="004938D9">
        <w:rPr>
          <w:rFonts w:ascii="Arial" w:hAnsi="Arial" w:cs="Arial"/>
          <w:b w:val="0"/>
          <w:sz w:val="22"/>
          <w:szCs w:val="22"/>
        </w:rPr>
        <w:t>Přeložka vodovodu ve staničení v km 7,2 – km 7,3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636D082F" w14:textId="77777777" w:rsidR="003A2F71" w:rsidRDefault="003A2F71" w:rsidP="001B6A0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F123ACE" w14:textId="422BD61B" w:rsidR="003A2F71" w:rsidRDefault="003A2F71" w:rsidP="001B6A04">
      <w:pPr>
        <w:pStyle w:val="Nzev"/>
        <w:jc w:val="both"/>
        <w:rPr>
          <w:rFonts w:ascii="Helvetica" w:hAnsi="Helvetica" w:cs="Helvetica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Zhotovitel</w:t>
      </w:r>
      <w:r>
        <w:rPr>
          <w:rFonts w:ascii="Arial" w:hAnsi="Arial" w:cs="Arial"/>
          <w:b w:val="0"/>
          <w:sz w:val="22"/>
          <w:szCs w:val="22"/>
        </w:rPr>
        <w:t xml:space="preserve"> svolá</w:t>
      </w:r>
      <w:r w:rsidRPr="00604031">
        <w:rPr>
          <w:rFonts w:ascii="Arial" w:hAnsi="Arial" w:cs="Arial"/>
          <w:b w:val="0"/>
          <w:sz w:val="22"/>
          <w:szCs w:val="22"/>
        </w:rPr>
        <w:t xml:space="preserve"> v předstihu před zahájením stavebních prací koordinační schůzku </w:t>
      </w:r>
      <w:r>
        <w:rPr>
          <w:rFonts w:ascii="Arial" w:hAnsi="Arial" w:cs="Arial"/>
          <w:b w:val="0"/>
          <w:sz w:val="22"/>
          <w:szCs w:val="22"/>
        </w:rPr>
        <w:t xml:space="preserve">za účasti </w:t>
      </w:r>
      <w:r w:rsidRPr="00604031">
        <w:rPr>
          <w:rFonts w:ascii="Arial" w:hAnsi="Arial" w:cs="Arial"/>
          <w:b w:val="0"/>
          <w:sz w:val="22"/>
          <w:szCs w:val="22"/>
        </w:rPr>
        <w:t xml:space="preserve">zhotovitele stavby, provozovatele JZ a </w:t>
      </w:r>
      <w:r w:rsidRPr="00604031">
        <w:rPr>
          <w:rFonts w:ascii="Helvetica" w:hAnsi="Helvetica" w:cs="Helvetica"/>
          <w:b w:val="0"/>
          <w:sz w:val="22"/>
          <w:szCs w:val="22"/>
        </w:rPr>
        <w:t xml:space="preserve">subjekty krizového </w:t>
      </w:r>
      <w:r w:rsidRPr="00604031">
        <w:rPr>
          <w:rFonts w:ascii="Arial" w:hAnsi="Arial" w:cs="Arial"/>
          <w:b w:val="0"/>
          <w:sz w:val="22"/>
          <w:szCs w:val="22"/>
        </w:rPr>
        <w:t>ř</w:t>
      </w:r>
      <w:r w:rsidRPr="00604031">
        <w:rPr>
          <w:rFonts w:ascii="Helvetica" w:hAnsi="Helvetica" w:cs="Helvetica"/>
          <w:b w:val="0"/>
          <w:sz w:val="22"/>
          <w:szCs w:val="22"/>
        </w:rPr>
        <w:t>ízení p</w:t>
      </w:r>
      <w:r w:rsidRPr="00604031">
        <w:rPr>
          <w:rFonts w:ascii="Arial" w:hAnsi="Arial" w:cs="Arial"/>
          <w:b w:val="0"/>
          <w:sz w:val="22"/>
          <w:szCs w:val="22"/>
        </w:rPr>
        <w:t>ř</w:t>
      </w:r>
      <w:r w:rsidRPr="00604031">
        <w:rPr>
          <w:rFonts w:ascii="Helvetica" w:hAnsi="Helvetica" w:cs="Helvetica"/>
          <w:b w:val="0"/>
          <w:sz w:val="22"/>
          <w:szCs w:val="22"/>
        </w:rPr>
        <w:t>íslušného kraje (HZS Kraje Vyso</w:t>
      </w:r>
      <w:r w:rsidRPr="00604031">
        <w:rPr>
          <w:rFonts w:ascii="Arial" w:hAnsi="Arial" w:cs="Arial"/>
          <w:b w:val="0"/>
          <w:sz w:val="22"/>
          <w:szCs w:val="22"/>
        </w:rPr>
        <w:t>č</w:t>
      </w:r>
      <w:r w:rsidRPr="00604031">
        <w:rPr>
          <w:rFonts w:ascii="Helvetica" w:hAnsi="Helvetica" w:cs="Helvetica"/>
          <w:b w:val="0"/>
          <w:sz w:val="22"/>
          <w:szCs w:val="22"/>
        </w:rPr>
        <w:t>ina a HZS Jihomoravského kraje).</w:t>
      </w:r>
      <w:r>
        <w:rPr>
          <w:rFonts w:ascii="Helvetica" w:hAnsi="Helvetica" w:cs="Helvetica"/>
          <w:b w:val="0"/>
          <w:sz w:val="22"/>
          <w:szCs w:val="22"/>
        </w:rPr>
        <w:t xml:space="preserve"> Předmětem schůzky bude stanovení postupu v</w:t>
      </w:r>
      <w:r w:rsidRPr="004B7580">
        <w:rPr>
          <w:rFonts w:ascii="Helvetica" w:hAnsi="Helvetica" w:cs="Helvetica"/>
          <w:b w:val="0"/>
          <w:sz w:val="22"/>
          <w:szCs w:val="22"/>
        </w:rPr>
        <w:t xml:space="preserve"> případ</w:t>
      </w:r>
      <w:r>
        <w:rPr>
          <w:rFonts w:ascii="Helvetica" w:hAnsi="Helvetica" w:cs="Helvetica"/>
          <w:b w:val="0"/>
          <w:sz w:val="22"/>
          <w:szCs w:val="22"/>
        </w:rPr>
        <w:t>ě</w:t>
      </w:r>
      <w:r w:rsidRPr="004B7580">
        <w:rPr>
          <w:rFonts w:ascii="Helvetica" w:hAnsi="Helvetica" w:cs="Helvetica"/>
          <w:b w:val="0"/>
          <w:sz w:val="22"/>
          <w:szCs w:val="22"/>
        </w:rPr>
        <w:t xml:space="preserve"> vyhlášení ochranných opatření na JE Dukovany</w:t>
      </w:r>
      <w:r>
        <w:rPr>
          <w:rFonts w:ascii="Helvetica" w:hAnsi="Helvetica" w:cs="Helvetica"/>
          <w:b w:val="0"/>
          <w:sz w:val="22"/>
          <w:szCs w:val="22"/>
        </w:rPr>
        <w:t>.</w:t>
      </w:r>
    </w:p>
    <w:p w14:paraId="26C1A29A" w14:textId="78183398" w:rsidR="003A2F71" w:rsidRDefault="003A2F71" w:rsidP="001B6A04">
      <w:pPr>
        <w:pStyle w:val="Nzev"/>
        <w:jc w:val="both"/>
        <w:rPr>
          <w:rFonts w:ascii="Helvetica" w:hAnsi="Helvetica" w:cs="Helvetica"/>
          <w:b w:val="0"/>
          <w:sz w:val="22"/>
          <w:szCs w:val="22"/>
        </w:rPr>
      </w:pPr>
    </w:p>
    <w:p w14:paraId="10AC30BC" w14:textId="5686CA8B" w:rsidR="00226545" w:rsidRPr="00B1096B" w:rsidRDefault="00226545" w:rsidP="003A2F71">
      <w:pPr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C35935C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359E75C6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0940DB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0940DB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</w:t>
      </w:r>
      <w:r w:rsidR="000940DB">
        <w:rPr>
          <w:rFonts w:cs="Arial"/>
          <w:spacing w:val="-6"/>
          <w:szCs w:val="22"/>
        </w:rPr>
        <w:t> </w:t>
      </w:r>
      <w:r w:rsidR="00F73D91" w:rsidRPr="00925A01">
        <w:rPr>
          <w:rFonts w:cs="Arial"/>
          <w:spacing w:val="-6"/>
          <w:szCs w:val="22"/>
        </w:rPr>
        <w:t>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4D4B1292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F0360E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4C52BE">
        <w:rPr>
          <w:rFonts w:cs="Arial"/>
          <w:szCs w:val="22"/>
        </w:rPr>
        <w:t>veškeré nutné ochrany práce</w:t>
      </w:r>
      <w:r w:rsidR="00BE47E0" w:rsidRPr="004C52B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lastRenderedPageBreak/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3DD615A3" w14:textId="0DA2AE29" w:rsidR="007F38CA" w:rsidRPr="007F38CA" w:rsidRDefault="007F38CA" w:rsidP="007F38CA">
      <w:pPr>
        <w:pStyle w:val="Bntext2"/>
        <w:tabs>
          <w:tab w:val="num" w:pos="1134"/>
        </w:tabs>
        <w:spacing w:before="60"/>
        <w:ind w:left="284" w:hanging="142"/>
      </w:pPr>
      <w:r w:rsidRPr="004C52BE">
        <w:t>- zhotovitel nejpozději k datu dokončení díla vč. předání kompletní dokladové části (dle bodu 3.1 této smlouvy) zpracuje a objednateli předloží dokument prokazující skutečné naplnění plánu přípravy nejméně 70 % stavebního a demoličního odpadu (nikoliv nebezpečného, mimo kategorii 17 05 04) vzniklého na staveništi k opětovnému použití, recyklaci nebo jiným druhům materiálového využití. Pokud došlo k odchylkám oproti plánu přípravy nejméně 70 % stavebního a demoličního odpadu (nikoliv nebezpečného, mimo kategorii 17 05 04) vzniklého na staveništi k opětovnému použití, recyklaci nebo jiným druhům materiálového využití (uvedeném ve Studii nakládání s odpady), zhotovitel je v dokumentu popíše a řádně odůvodní.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DB9EE6D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1586B31" w14:textId="2C1A37A5" w:rsidR="00F77E11" w:rsidRPr="00871811" w:rsidRDefault="00F77E11" w:rsidP="00A6232C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1DAF35C5" w14:textId="77777777" w:rsidR="00C43535" w:rsidRDefault="00C43535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F720EA5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7BF2DC93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C928EB">
        <w:rPr>
          <w:rFonts w:ascii="Arial" w:hAnsi="Arial" w:cs="Arial"/>
          <w:b w:val="0"/>
          <w:sz w:val="22"/>
          <w:szCs w:val="22"/>
          <w:lang w:val="cs-CZ"/>
        </w:rPr>
        <w:t xml:space="preserve">- 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>I.</w:t>
      </w:r>
      <w:r w:rsidR="00314042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C928EB">
        <w:rPr>
          <w:rFonts w:ascii="Arial" w:hAnsi="Arial" w:cs="Arial"/>
          <w:b w:val="0"/>
          <w:sz w:val="22"/>
          <w:szCs w:val="22"/>
          <w:lang w:val="cs-CZ"/>
        </w:rPr>
        <w:t>etapa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529A7BDD" w14:textId="6B090FE9" w:rsidR="00050E78" w:rsidRDefault="00050E7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4F346ABE" w14:textId="52A89B36" w:rsidR="0085694C" w:rsidRDefault="00050E78" w:rsidP="00CA7C81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Uvedení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stavby do předčasného užívání - </w:t>
      </w: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I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I.</w:t>
      </w:r>
      <w:r w:rsidR="00314042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III.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etapa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 xml:space="preserve">do 31. 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. 202</w:t>
      </w:r>
      <w:r w:rsidR="00C928EB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29573645" w14:textId="77777777" w:rsidR="00CA7C81" w:rsidRPr="00CA7C81" w:rsidRDefault="00CA7C81" w:rsidP="00CA7C81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28EFDA09" w14:textId="7FF0831E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F73034">
        <w:rPr>
          <w:rFonts w:ascii="Arial" w:hAnsi="Arial" w:cs="Arial"/>
        </w:rPr>
        <w:t>1</w:t>
      </w:r>
      <w:r w:rsidR="007230F4" w:rsidRPr="00A126BA">
        <w:rPr>
          <w:rFonts w:ascii="Arial" w:hAnsi="Arial" w:cs="Arial"/>
        </w:rPr>
        <w:t xml:space="preserve">. </w:t>
      </w:r>
      <w:r w:rsidR="00C928EB">
        <w:rPr>
          <w:rFonts w:ascii="Arial" w:hAnsi="Arial" w:cs="Arial"/>
        </w:rPr>
        <w:t>03</w:t>
      </w:r>
      <w:r w:rsidR="000F7956" w:rsidRPr="00A126BA">
        <w:rPr>
          <w:rFonts w:ascii="Arial" w:hAnsi="Arial" w:cs="Arial"/>
        </w:rPr>
        <w:t>. 202</w:t>
      </w:r>
      <w:r w:rsidR="00C928EB">
        <w:rPr>
          <w:rFonts w:ascii="Arial" w:hAnsi="Arial" w:cs="Arial"/>
        </w:rPr>
        <w:t>6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4754EF4F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</w:t>
      </w:r>
      <w:r w:rsidR="00241E89">
        <w:rPr>
          <w:rFonts w:ascii="Arial" w:hAnsi="Arial" w:cs="Arial"/>
          <w:spacing w:val="-4"/>
          <w:lang w:eastAsia="x-none"/>
        </w:rPr>
        <w:t>znemožnily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provoz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</w:t>
      </w:r>
      <w:r w:rsidR="00241E89">
        <w:rPr>
          <w:rFonts w:ascii="Arial" w:hAnsi="Arial" w:cs="Arial"/>
          <w:spacing w:val="-4"/>
          <w:lang w:eastAsia="x-none"/>
        </w:rPr>
        <w:t>u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398A9D89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4B588E5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1572C1">
        <w:rPr>
          <w:b/>
          <w:bCs/>
        </w:rPr>
        <w:t>:</w:t>
      </w:r>
    </w:p>
    <w:p w14:paraId="532C661D" w14:textId="470284EC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1572C1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1572C1" w:rsidRPr="009A50B9">
        <w:instrText xml:space="preserve"> FORMTEXT </w:instrText>
      </w:r>
      <w:r w:rsidR="001572C1" w:rsidRPr="009A50B9">
        <w:fldChar w:fldCharType="separate"/>
      </w:r>
      <w:r w:rsidR="001572C1" w:rsidRPr="009A50B9">
        <w:rPr>
          <w:noProof/>
        </w:rPr>
        <w:t>.................................</w:t>
      </w:r>
      <w:r w:rsidR="001572C1" w:rsidRPr="009A50B9">
        <w:fldChar w:fldCharType="end"/>
      </w:r>
      <w:r w:rsidRPr="00811E37">
        <w:rPr>
          <w:b/>
          <w:bCs/>
        </w:rPr>
        <w:t>Kč</w:t>
      </w:r>
    </w:p>
    <w:p w14:paraId="695638BB" w14:textId="54A8FCBC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1572C1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1572C1" w:rsidRPr="009A50B9">
        <w:instrText xml:space="preserve"> FORMTEXT </w:instrText>
      </w:r>
      <w:r w:rsidR="001572C1" w:rsidRPr="009A50B9">
        <w:fldChar w:fldCharType="separate"/>
      </w:r>
      <w:r w:rsidR="001572C1" w:rsidRPr="009A50B9">
        <w:rPr>
          <w:noProof/>
        </w:rPr>
        <w:t>.................................</w:t>
      </w:r>
      <w:r w:rsidR="001572C1" w:rsidRPr="009A50B9">
        <w:fldChar w:fldCharType="end"/>
      </w:r>
      <w:r w:rsidRPr="00811E37">
        <w:rPr>
          <w:b/>
          <w:bCs/>
        </w:rPr>
        <w:t>Kč</w:t>
      </w:r>
    </w:p>
    <w:p w14:paraId="2BCB41BD" w14:textId="259DB456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1572C1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1572C1" w:rsidRPr="009A50B9">
        <w:instrText xml:space="preserve"> FORMTEXT </w:instrText>
      </w:r>
      <w:r w:rsidR="001572C1" w:rsidRPr="009A50B9">
        <w:fldChar w:fldCharType="separate"/>
      </w:r>
      <w:r w:rsidR="001572C1" w:rsidRPr="009A50B9">
        <w:rPr>
          <w:noProof/>
        </w:rPr>
        <w:t>.................................</w:t>
      </w:r>
      <w:r w:rsidR="001572C1" w:rsidRPr="009A50B9">
        <w:fldChar w:fldCharType="end"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285AB7B3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1572C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1572C1" w:rsidRPr="009A50B9">
        <w:rPr>
          <w:rFonts w:ascii="Arial" w:hAnsi="Arial" w:cs="Arial"/>
        </w:rPr>
        <w:instrText xml:space="preserve"> FORMTEXT </w:instrText>
      </w:r>
      <w:r w:rsidR="001572C1" w:rsidRPr="009A50B9">
        <w:rPr>
          <w:rFonts w:ascii="Arial" w:hAnsi="Arial" w:cs="Arial"/>
        </w:rPr>
      </w:r>
      <w:r w:rsidR="001572C1" w:rsidRPr="009A50B9">
        <w:rPr>
          <w:rFonts w:ascii="Arial" w:hAnsi="Arial" w:cs="Arial"/>
        </w:rPr>
        <w:fldChar w:fldCharType="separate"/>
      </w:r>
      <w:r w:rsidR="001572C1" w:rsidRPr="009A50B9">
        <w:rPr>
          <w:rFonts w:ascii="Arial" w:hAnsi="Arial" w:cs="Arial"/>
          <w:noProof/>
        </w:rPr>
        <w:t>.................................</w:t>
      </w:r>
      <w:r w:rsidR="001572C1" w:rsidRPr="009A50B9">
        <w:rPr>
          <w:rFonts w:ascii="Arial" w:hAnsi="Arial" w:cs="Arial"/>
        </w:rPr>
        <w:fldChar w:fldCharType="end"/>
      </w:r>
      <w:r w:rsidR="001572C1">
        <w:rPr>
          <w:rFonts w:ascii="Arial" w:hAnsi="Arial" w:cs="Arial"/>
        </w:rPr>
        <w:t xml:space="preserve"> </w:t>
      </w:r>
      <w:r w:rsidRPr="00811E37">
        <w:rPr>
          <w:rFonts w:ascii="Arial" w:hAnsi="Arial" w:cs="Arial"/>
          <w:sz w:val="22"/>
        </w:rPr>
        <w:t>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3B46198F" w14:textId="77777777" w:rsidR="00D714DD" w:rsidRPr="009A50B9" w:rsidRDefault="00D714DD">
      <w:pPr>
        <w:pStyle w:val="Zkladntextodsazen"/>
        <w:jc w:val="both"/>
        <w:rPr>
          <w:rFonts w:ascii="Arial" w:hAnsi="Arial" w:cs="Arial"/>
          <w:sz w:val="22"/>
        </w:rPr>
      </w:pPr>
      <w:bookmarkStart w:id="1" w:name="_GoBack"/>
      <w:bookmarkEnd w:id="1"/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D1114A7" w14:textId="6AB3E1FC" w:rsidR="00417180" w:rsidRPr="009A50B9" w:rsidRDefault="00417180" w:rsidP="00417180">
      <w:pPr>
        <w:pStyle w:val="Bntext2"/>
        <w:tabs>
          <w:tab w:val="clear" w:pos="-1560"/>
        </w:tabs>
        <w:ind w:left="426"/>
        <w:textAlignment w:val="auto"/>
      </w:pP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lastRenderedPageBreak/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4D148EB8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="00871E4D">
        <w:rPr>
          <w:rFonts w:ascii="Arial" w:hAnsi="Arial" w:cs="Arial"/>
          <w:bCs/>
          <w:sz w:val="22"/>
        </w:rPr>
        <w:t xml:space="preserve"> této smlouvy. </w:t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BE22AC">
        <w:rPr>
          <w:rFonts w:ascii="Arial" w:hAnsi="Arial" w:cs="Arial"/>
          <w:bCs/>
          <w:sz w:val="22"/>
        </w:rPr>
        <w:t>152</w:t>
      </w:r>
      <w:r w:rsidR="00050E78" w:rsidRPr="00CE141B">
        <w:rPr>
          <w:rFonts w:ascii="Arial" w:hAnsi="Arial" w:cs="Arial"/>
          <w:bCs/>
          <w:sz w:val="22"/>
        </w:rPr>
        <w:t xml:space="preserve"> </w:t>
      </w:r>
      <w:r w:rsidR="00BE22AC">
        <w:rPr>
          <w:rFonts w:ascii="Arial" w:hAnsi="Arial" w:cs="Arial"/>
          <w:bCs/>
          <w:sz w:val="22"/>
        </w:rPr>
        <w:t>Hrotovice – Dukovany, 2. stavba</w:t>
      </w:r>
      <w:r w:rsidRPr="00CE141B">
        <w:rPr>
          <w:rFonts w:ascii="Arial" w:hAnsi="Arial" w:cs="Arial"/>
          <w:bCs/>
          <w:sz w:val="22"/>
        </w:rPr>
        <w:t xml:space="preserve">“ </w:t>
      </w:r>
      <w:r w:rsidRPr="004C52BE">
        <w:rPr>
          <w:rFonts w:ascii="Arial" w:hAnsi="Arial" w:cs="Arial"/>
          <w:bCs/>
          <w:sz w:val="22"/>
        </w:rPr>
        <w:t>a registrační číslo projektu</w:t>
      </w:r>
      <w:r w:rsidR="00340FCB" w:rsidRPr="004C52BE">
        <w:rPr>
          <w:rFonts w:ascii="Arial" w:hAnsi="Arial" w:cs="Arial"/>
          <w:bCs/>
          <w:sz w:val="22"/>
        </w:rPr>
        <w:t xml:space="preserve"> </w:t>
      </w:r>
      <w:r w:rsidR="004C52BE">
        <w:rPr>
          <w:rFonts w:ascii="Arial" w:hAnsi="Arial" w:cs="Arial"/>
          <w:bCs/>
          <w:sz w:val="22"/>
        </w:rPr>
        <w:t>(bude doplněno později).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4C304E74" w:rsidR="00AA1E31" w:rsidRPr="00871E4D" w:rsidRDefault="00AA1E31" w:rsidP="009D4AF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871E4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D74178" w:rsidRPr="00871E4D">
        <w:rPr>
          <w:rFonts w:ascii="Arial" w:hAnsi="Arial" w:cs="Arial"/>
          <w:bCs/>
          <w:spacing w:val="4"/>
          <w:sz w:val="22"/>
        </w:rPr>
        <w:t xml:space="preserve"> nebo zaslány elektronicky na adresu </w:t>
      </w:r>
      <w:hyperlink r:id="rId8" w:history="1">
        <w:r w:rsidR="00871E4D" w:rsidRPr="00871E4D">
          <w:rPr>
            <w:rStyle w:val="Hypertextovodkaz"/>
            <w:rFonts w:ascii="Arial" w:hAnsi="Arial" w:cs="Arial"/>
            <w:bCs/>
            <w:spacing w:val="4"/>
            <w:sz w:val="22"/>
          </w:rPr>
          <w:t>faktury@kr-vysocina.cz</w:t>
        </w:r>
      </w:hyperlink>
      <w:r w:rsidR="00D74178" w:rsidRPr="00871E4D">
        <w:rPr>
          <w:rFonts w:ascii="Arial" w:hAnsi="Arial" w:cs="Arial"/>
          <w:bCs/>
          <w:spacing w:val="4"/>
          <w:sz w:val="22"/>
        </w:rPr>
        <w:t>.</w:t>
      </w:r>
      <w:r w:rsidRPr="00871E4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</w:t>
      </w:r>
      <w:r w:rsidRPr="009A50B9">
        <w:rPr>
          <w:rFonts w:ascii="Arial" w:hAnsi="Arial" w:cs="Arial"/>
          <w:bCs/>
          <w:sz w:val="22"/>
        </w:rPr>
        <w:lastRenderedPageBreak/>
        <w:t xml:space="preserve">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38BD798A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7B72A826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33EE3FFF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="005777F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7FD64975" w:rsidR="00432BA1" w:rsidRPr="00417180" w:rsidRDefault="00F77E11" w:rsidP="00EB3A1E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BD28D7" w:rsidRPr="00417180">
        <w:rPr>
          <w:rFonts w:ascii="Arial" w:hAnsi="Arial" w:cs="Arial"/>
          <w:spacing w:val="6"/>
          <w:sz w:val="22"/>
        </w:rPr>
        <w:t>dle ust. § 157 zákona č. 183/200</w:t>
      </w:r>
      <w:r w:rsidR="00790B62" w:rsidRPr="00417180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 xml:space="preserve"> přílohou č. </w:t>
      </w:r>
      <w:r w:rsidR="001F5490" w:rsidRPr="00417180">
        <w:rPr>
          <w:rFonts w:ascii="Arial" w:hAnsi="Arial" w:cs="Arial"/>
          <w:spacing w:val="6"/>
          <w:sz w:val="22"/>
        </w:rPr>
        <w:t>16</w:t>
      </w:r>
      <w:r w:rsidR="00D1691E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>V</w:t>
      </w:r>
      <w:r w:rsidR="00D1691E" w:rsidRPr="00417180">
        <w:rPr>
          <w:rFonts w:ascii="Arial" w:hAnsi="Arial" w:cs="Arial"/>
          <w:spacing w:val="6"/>
          <w:sz w:val="22"/>
        </w:rPr>
        <w:t>yhlášky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 xml:space="preserve">č. </w:t>
      </w:r>
      <w:r w:rsidR="00D763DB" w:rsidRPr="00417180">
        <w:rPr>
          <w:rFonts w:ascii="Arial" w:hAnsi="Arial" w:cs="Arial"/>
          <w:spacing w:val="6"/>
          <w:sz w:val="22"/>
        </w:rPr>
        <w:t>499/2006 Sb.</w:t>
      </w:r>
      <w:r w:rsidR="00CA25E4" w:rsidRPr="00417180">
        <w:rPr>
          <w:rFonts w:ascii="Arial" w:hAnsi="Arial" w:cs="Arial"/>
          <w:spacing w:val="6"/>
          <w:sz w:val="22"/>
        </w:rPr>
        <w:t xml:space="preserve">, </w:t>
      </w:r>
      <w:r w:rsidR="00D763DB" w:rsidRPr="00417180">
        <w:rPr>
          <w:rFonts w:ascii="Arial" w:hAnsi="Arial" w:cs="Arial"/>
          <w:spacing w:val="-6"/>
          <w:sz w:val="22"/>
        </w:rPr>
        <w:t>o</w:t>
      </w:r>
      <w:r w:rsidR="00CA25E4" w:rsidRPr="00417180">
        <w:rPr>
          <w:rFonts w:ascii="Arial" w:hAnsi="Arial" w:cs="Arial"/>
          <w:spacing w:val="6"/>
          <w:sz w:val="22"/>
        </w:rPr>
        <w:t> </w:t>
      </w:r>
      <w:r w:rsidR="00D763DB" w:rsidRPr="00417180">
        <w:rPr>
          <w:rFonts w:ascii="Arial" w:hAnsi="Arial" w:cs="Arial"/>
          <w:spacing w:val="-6"/>
          <w:sz w:val="22"/>
        </w:rPr>
        <w:t>dokumentaci staveb</w:t>
      </w:r>
      <w:r w:rsidR="00CA25E4" w:rsidRPr="00417180">
        <w:rPr>
          <w:rFonts w:ascii="Arial" w:hAnsi="Arial" w:cs="Arial"/>
          <w:spacing w:val="-6"/>
          <w:sz w:val="22"/>
        </w:rPr>
        <w:t>,</w:t>
      </w:r>
      <w:r w:rsidR="00C77A78" w:rsidRPr="00417180">
        <w:rPr>
          <w:rFonts w:ascii="Arial" w:hAnsi="Arial" w:cs="Arial"/>
          <w:spacing w:val="-6"/>
          <w:sz w:val="22"/>
        </w:rPr>
        <w:t xml:space="preserve"> ve znění</w:t>
      </w:r>
      <w:r w:rsidR="00C77A78" w:rsidRPr="00417180">
        <w:rPr>
          <w:rFonts w:ascii="Arial" w:hAnsi="Arial" w:cs="Arial"/>
          <w:sz w:val="22"/>
        </w:rPr>
        <w:t xml:space="preserve"> </w:t>
      </w:r>
      <w:r w:rsidR="00C77A78" w:rsidRPr="00417180">
        <w:rPr>
          <w:rFonts w:ascii="Arial" w:hAnsi="Arial" w:cs="Arial"/>
          <w:spacing w:val="6"/>
          <w:sz w:val="22"/>
        </w:rPr>
        <w:t>pozdějších předpisů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  <w:r w:rsidR="008A009E">
        <w:rPr>
          <w:rFonts w:ascii="Arial" w:hAnsi="Arial" w:cs="Arial"/>
          <w:sz w:val="22"/>
        </w:rPr>
        <w:t>Elektronický stavební deník zajistí zhotovitel.</w:t>
      </w:r>
    </w:p>
    <w:p w14:paraId="65F924A7" w14:textId="6E36EC97" w:rsidR="00432BA1" w:rsidRPr="00417180" w:rsidRDefault="00432BA1" w:rsidP="00EB3A1E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EB3A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EB3A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EB3A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EB3A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0C9A71BD" w14:textId="4A928264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DF1892A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C71F3B" w:rsidRPr="00C71F3B">
        <w:rPr>
          <w:rFonts w:ascii="Arial" w:hAnsi="Arial" w:cs="Arial"/>
          <w:sz w:val="22"/>
        </w:rPr>
        <w:t>Dopravně inženýrská kancelář, s.r.o., Bozděchova 1668, 500 02 Hradec Králové, IČO 27466868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</w:t>
      </w:r>
      <w:r w:rsidRPr="009A50B9">
        <w:rPr>
          <w:rFonts w:cs="Arial"/>
          <w:szCs w:val="22"/>
        </w:rPr>
        <w:lastRenderedPageBreak/>
        <w:t xml:space="preserve">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EB3A1E" w:rsidRDefault="005920E2" w:rsidP="00EB3A1E">
      <w:pPr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</w:t>
      </w:r>
      <w:r w:rsidRPr="009A50B9">
        <w:rPr>
          <w:rFonts w:ascii="Arial" w:hAnsi="Arial" w:cs="Arial"/>
          <w:sz w:val="22"/>
        </w:rPr>
        <w:lastRenderedPageBreak/>
        <w:t xml:space="preserve">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1EC660B5" w14:textId="0AEC723B" w:rsidR="00C844D8" w:rsidRPr="0074020D" w:rsidRDefault="00C844D8" w:rsidP="00C844D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8766872" w14:textId="7D91E63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>Dokument bude dále obsahovat případné další doklady nezbytné pro popis, řádné zdůvodnění č</w:t>
      </w:r>
      <w:r w:rsidR="00C71F3B">
        <w:rPr>
          <w:rFonts w:ascii="Arial" w:hAnsi="Arial" w:cs="Arial"/>
          <w:color w:val="000000"/>
          <w:sz w:val="22"/>
        </w:rPr>
        <w:t>i dokladování a ocenění změn.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lastRenderedPageBreak/>
        <w:t>K zahájení přejímacího řízení je zhotovitel povinen předložit:</w:t>
      </w:r>
    </w:p>
    <w:p w14:paraId="1E0A5C0F" w14:textId="4BC9437A" w:rsidR="00485B5A" w:rsidRPr="00241E8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241E89">
        <w:rPr>
          <w:szCs w:val="22"/>
        </w:rPr>
        <w:t>originál stavebního deníku</w:t>
      </w:r>
    </w:p>
    <w:p w14:paraId="0E7A6D2A" w14:textId="5DD56595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C71F3B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C71F3B">
        <w:t>3</w:t>
      </w:r>
      <w:r w:rsidR="00B467A4" w:rsidRPr="00152C50">
        <w:t xml:space="preserve">x </w:t>
      </w:r>
      <w:r w:rsidR="0047371E" w:rsidRPr="00152C50">
        <w:t>CD (viz</w:t>
      </w:r>
      <w:r w:rsidR="00FB20B9" w:rsidRPr="00152C50">
        <w:t xml:space="preserve"> </w:t>
      </w:r>
      <w:r w:rsidR="0047371E" w:rsidRPr="00152C50">
        <w:t xml:space="preserve">odst. </w:t>
      </w:r>
      <w:r w:rsidR="00FB20B9" w:rsidRPr="00152C50">
        <w:t>7.16</w:t>
      </w:r>
      <w:r w:rsidR="0047371E" w:rsidRPr="00152C50">
        <w:t>.</w:t>
      </w:r>
      <w:r w:rsidR="00FB20B9" w:rsidRPr="00152C50">
        <w:t>)</w:t>
      </w:r>
    </w:p>
    <w:p w14:paraId="09BAA334" w14:textId="684FDDA0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C71F3B">
        <w:rPr>
          <w:spacing w:val="-6"/>
          <w:szCs w:val="22"/>
        </w:rPr>
        <w:t>3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B467A4" w:rsidRPr="00152C50">
        <w:rPr>
          <w:spacing w:val="-6"/>
          <w:szCs w:val="22"/>
        </w:rPr>
        <w:t xml:space="preserve">1x </w:t>
      </w:r>
      <w:r w:rsidR="00FB20B9" w:rsidRPr="00152C50">
        <w:rPr>
          <w:spacing w:val="-6"/>
          <w:szCs w:val="22"/>
        </w:rPr>
        <w:t>na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2AAA2D6D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C95AEE0" w14:textId="594D7D22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1D482A">
        <w:rPr>
          <w:szCs w:val="22"/>
        </w:rPr>
        <w:t>e</w:t>
      </w:r>
      <w:r>
        <w:rPr>
          <w:szCs w:val="22"/>
        </w:rPr>
        <w:t xml:space="preserve"> znění</w:t>
      </w:r>
      <w:r w:rsidR="001D482A">
        <w:rPr>
          <w:szCs w:val="22"/>
        </w:rPr>
        <w:t xml:space="preserve"> pozdějších předpisů</w:t>
      </w:r>
      <w:r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65626C17" w14:textId="77777777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součástí odevzdané dokumentace bude i protokol o úspěšné validaci datového souboru JVF DTM prostřednictvím validátoru ČUZK,</w:t>
      </w:r>
    </w:p>
    <w:p w14:paraId="311AE078" w14:textId="42A1A2F7" w:rsidR="000E3CFC" w:rsidRPr="000C592E" w:rsidRDefault="000E3CFC" w:rsidP="000E3CFC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C592E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pro </w:t>
      </w:r>
      <w:r w:rsidRPr="009A50B9">
        <w:rPr>
          <w:rFonts w:ascii="Arial" w:hAnsi="Arial" w:cs="Arial"/>
          <w:sz w:val="22"/>
        </w:rPr>
        <w:lastRenderedPageBreak/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</w:t>
      </w:r>
      <w:r w:rsidR="00411ACA" w:rsidRPr="00D232BE">
        <w:rPr>
          <w:rFonts w:ascii="Arial" w:hAnsi="Arial" w:cs="Arial"/>
          <w:sz w:val="22"/>
        </w:rPr>
        <w:t>na provedené izolace na mostě je poskytovaná záruka v délce 120 měsíců</w:t>
      </w:r>
      <w:r w:rsidR="00413889" w:rsidRPr="00D232BE">
        <w:rPr>
          <w:rFonts w:ascii="Arial" w:hAnsi="Arial" w:cs="Arial"/>
          <w:sz w:val="22"/>
        </w:rPr>
        <w:t>.</w:t>
      </w:r>
      <w:r w:rsidR="00411ACA" w:rsidRPr="00D232B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AE180E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5322F13D" w14:textId="77777777" w:rsidR="006F724E" w:rsidRDefault="006F724E" w:rsidP="006F724E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481308A9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</w:t>
      </w:r>
      <w:r w:rsidR="00EB3A1E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500DFD2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lastRenderedPageBreak/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>bankovní záruky za řádné provedení díla dle odst. 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441F720D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6F724E" w:rsidRPr="006F724E">
        <w:rPr>
          <w:rFonts w:ascii="Arial" w:hAnsi="Arial" w:cs="Arial"/>
        </w:rPr>
        <w:t>4</w:t>
      </w:r>
      <w:r w:rsidR="00212555" w:rsidRPr="006F724E">
        <w:rPr>
          <w:rFonts w:ascii="Arial" w:hAnsi="Arial" w:cs="Arial"/>
        </w:rPr>
        <w:t xml:space="preserve"> </w:t>
      </w:r>
      <w:r w:rsidR="006F724E" w:rsidRPr="006F724E">
        <w:rPr>
          <w:rFonts w:ascii="Arial" w:hAnsi="Arial" w:cs="Arial"/>
        </w:rPr>
        <w:t>5</w:t>
      </w:r>
      <w:r w:rsidR="000A314D" w:rsidRPr="006F724E">
        <w:rPr>
          <w:rFonts w:ascii="Arial" w:hAnsi="Arial" w:cs="Arial"/>
        </w:rPr>
        <w:t>0</w:t>
      </w:r>
      <w:r w:rsidR="005324B3" w:rsidRPr="006F724E">
        <w:rPr>
          <w:rFonts w:ascii="Arial" w:hAnsi="Arial" w:cs="Arial"/>
        </w:rPr>
        <w:t>0</w:t>
      </w:r>
      <w:r w:rsidRPr="006F724E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40B9F549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6F724E" w:rsidRPr="006F724E">
        <w:rPr>
          <w:rFonts w:ascii="Arial" w:hAnsi="Arial" w:cs="Arial"/>
        </w:rPr>
        <w:t>2</w:t>
      </w:r>
      <w:r w:rsidR="00212555" w:rsidRPr="006F724E">
        <w:rPr>
          <w:rFonts w:ascii="Arial" w:hAnsi="Arial" w:cs="Arial"/>
        </w:rPr>
        <w:t xml:space="preserve"> </w:t>
      </w:r>
      <w:r w:rsidR="006F724E" w:rsidRPr="006F724E">
        <w:rPr>
          <w:rFonts w:ascii="Arial" w:hAnsi="Arial" w:cs="Arial"/>
        </w:rPr>
        <w:t>250</w:t>
      </w:r>
      <w:r w:rsidRPr="006F724E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0362628C" w:rsidR="00404D4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</w:t>
      </w:r>
      <w:r w:rsidR="00540FFF">
        <w:rPr>
          <w:rFonts w:ascii="Arial" w:hAnsi="Arial" w:cs="Arial"/>
        </w:rPr>
        <w:t> </w:t>
      </w:r>
      <w:r w:rsidRPr="00404D42">
        <w:rPr>
          <w:rFonts w:ascii="Arial" w:hAnsi="Arial" w:cs="Arial"/>
        </w:rPr>
        <w:t xml:space="preserve">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</w:t>
      </w:r>
      <w:r w:rsidR="00E71D71">
        <w:rPr>
          <w:rFonts w:ascii="Arial" w:hAnsi="Arial" w:cs="Arial"/>
        </w:rPr>
        <w:t>hledávek.</w:t>
      </w:r>
    </w:p>
    <w:p w14:paraId="706B40D7" w14:textId="74AC3A4E" w:rsidR="00E71D71" w:rsidRPr="00277716" w:rsidRDefault="00E71D71" w:rsidP="00E71D71">
      <w:pPr>
        <w:tabs>
          <w:tab w:val="num" w:pos="1776"/>
        </w:tabs>
        <w:jc w:val="both"/>
        <w:rPr>
          <w:rFonts w:ascii="Arial" w:hAnsi="Arial" w:cs="Arial"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</w:t>
      </w:r>
      <w:r w:rsidRPr="009A50B9">
        <w:rPr>
          <w:rFonts w:ascii="Arial" w:hAnsi="Arial" w:cs="Arial"/>
          <w:sz w:val="22"/>
        </w:rPr>
        <w:lastRenderedPageBreak/>
        <w:t>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09E198CD" w14:textId="77777777" w:rsidR="00417180" w:rsidRDefault="00417180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48BA406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lastRenderedPageBreak/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2E33E342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6A1EE1B8" w14:textId="77777777" w:rsidR="00634909" w:rsidRDefault="00634909" w:rsidP="00634909">
      <w:pPr>
        <w:pStyle w:val="Odstavecseseznamem"/>
        <w:rPr>
          <w:rFonts w:ascii="Arial" w:hAnsi="Arial" w:cs="Arial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67EF585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1C6B5B1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lastRenderedPageBreak/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F6B0A5B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7E1E8" w14:textId="77777777" w:rsidR="00132E98" w:rsidRDefault="00132E98">
      <w:r>
        <w:separator/>
      </w:r>
    </w:p>
  </w:endnote>
  <w:endnote w:type="continuationSeparator" w:id="0">
    <w:p w14:paraId="0DE3786E" w14:textId="77777777" w:rsidR="00132E98" w:rsidRDefault="001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132E98" w:rsidRDefault="00132E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132E98" w:rsidRDefault="00132E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4D5C628" w:rsidR="00132E98" w:rsidRDefault="00132E9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714DD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714DD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C1E3846" w:rsidR="00132E98" w:rsidRDefault="00132E9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D54A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D54A1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2D28" w14:textId="77777777" w:rsidR="00132E98" w:rsidRDefault="00132E98">
      <w:r>
        <w:separator/>
      </w:r>
    </w:p>
  </w:footnote>
  <w:footnote w:type="continuationSeparator" w:id="0">
    <w:p w14:paraId="031E8D89" w14:textId="77777777" w:rsidR="00132E98" w:rsidRDefault="00132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132E98" w:rsidRPr="00BB2481" w:rsidRDefault="00132E98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132E98" w:rsidRPr="00BB2481" w:rsidRDefault="00132E98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132E98" w:rsidRDefault="00132E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B73C3"/>
    <w:multiLevelType w:val="hybridMultilevel"/>
    <w:tmpl w:val="F6941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89F48F7"/>
    <w:multiLevelType w:val="hybridMultilevel"/>
    <w:tmpl w:val="283E5B8E"/>
    <w:lvl w:ilvl="0" w:tplc="48BA686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4"/>
  </w:num>
  <w:num w:numId="9">
    <w:abstractNumId w:val="37"/>
  </w:num>
  <w:num w:numId="10">
    <w:abstractNumId w:val="51"/>
  </w:num>
  <w:num w:numId="11">
    <w:abstractNumId w:val="44"/>
  </w:num>
  <w:num w:numId="12">
    <w:abstractNumId w:val="15"/>
  </w:num>
  <w:num w:numId="13">
    <w:abstractNumId w:val="29"/>
  </w:num>
  <w:num w:numId="14">
    <w:abstractNumId w:val="52"/>
  </w:num>
  <w:num w:numId="15">
    <w:abstractNumId w:val="20"/>
  </w:num>
  <w:num w:numId="16">
    <w:abstractNumId w:val="31"/>
  </w:num>
  <w:num w:numId="17">
    <w:abstractNumId w:val="25"/>
  </w:num>
  <w:num w:numId="18">
    <w:abstractNumId w:val="42"/>
  </w:num>
  <w:num w:numId="19">
    <w:abstractNumId w:val="46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4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50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7"/>
  </w:num>
  <w:num w:numId="34">
    <w:abstractNumId w:val="26"/>
  </w:num>
  <w:num w:numId="35">
    <w:abstractNumId w:val="35"/>
  </w:num>
  <w:num w:numId="36">
    <w:abstractNumId w:val="55"/>
  </w:num>
  <w:num w:numId="37">
    <w:abstractNumId w:val="18"/>
  </w:num>
  <w:num w:numId="38">
    <w:abstractNumId w:val="53"/>
  </w:num>
  <w:num w:numId="39">
    <w:abstractNumId w:val="41"/>
  </w:num>
  <w:num w:numId="40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29"/>
  </w:num>
  <w:num w:numId="43">
    <w:abstractNumId w:val="29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</w:num>
  <w:num w:numId="46">
    <w:abstractNumId w:val="5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670AC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1BA4"/>
    <w:rsid w:val="000934AE"/>
    <w:rsid w:val="000940DB"/>
    <w:rsid w:val="000941BC"/>
    <w:rsid w:val="00095DDD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592E"/>
    <w:rsid w:val="000C67B6"/>
    <w:rsid w:val="000D45BC"/>
    <w:rsid w:val="000D5388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2E98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572C1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6A04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1E89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2F71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52BE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0FFF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777F6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0222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4909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6F724E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6AA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1811"/>
    <w:rsid w:val="00871E4D"/>
    <w:rsid w:val="00872EAB"/>
    <w:rsid w:val="00872F22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6533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0DE3"/>
    <w:rsid w:val="00BE22AC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01FB"/>
    <w:rsid w:val="00C717EF"/>
    <w:rsid w:val="00C71F3B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28EB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A7C81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D54A1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14DD"/>
    <w:rsid w:val="00D74178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5623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1D71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3A1E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60E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034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7908-FFEB-429C-B898-C2BEFD92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23</Pages>
  <Words>10690</Words>
  <Characters>63076</Characters>
  <Application>Microsoft Office Word</Application>
  <DocSecurity>0</DocSecurity>
  <Lines>525</Lines>
  <Paragraphs>147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Hartmanová Pavlů Iveta Ing.</cp:lastModifiedBy>
  <cp:revision>63</cp:revision>
  <cp:lastPrinted>2021-01-28T06:21:00Z</cp:lastPrinted>
  <dcterms:created xsi:type="dcterms:W3CDTF">2021-01-28T06:15:00Z</dcterms:created>
  <dcterms:modified xsi:type="dcterms:W3CDTF">2023-10-20T05:25:00Z</dcterms:modified>
</cp:coreProperties>
</file>